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3C0BA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A359235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436F803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6BD54F1F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14955C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56C23A3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09FD930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5BF063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521D9AA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4EA7FE1D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DCC7096" w14:textId="7A4EAFAF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3EC3FA8" w14:textId="7C17D05F" w:rsidR="00E13596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38A1D8DA" w14:textId="77777777" w:rsidR="00601250" w:rsidRPr="00601250" w:rsidRDefault="00601250" w:rsidP="00E13596">
      <w:pPr>
        <w:jc w:val="center"/>
        <w:rPr>
          <w:rFonts w:asciiTheme="minorHAnsi" w:hAnsiTheme="minorHAnsi" w:cstheme="minorHAnsi"/>
          <w:sz w:val="12"/>
          <w:szCs w:val="12"/>
        </w:rPr>
      </w:pPr>
    </w:p>
    <w:p w14:paraId="18EC3D87" w14:textId="41D6D57E" w:rsidR="00AA5E0C" w:rsidRPr="00B92AB7" w:rsidRDefault="00AA5E0C" w:rsidP="00AA5E0C">
      <w:pPr>
        <w:spacing w:after="117"/>
        <w:jc w:val="center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„</w:t>
      </w:r>
      <w:r w:rsidRPr="00B92AB7">
        <w:rPr>
          <w:rFonts w:ascii="Calibri" w:eastAsia="Calibri" w:hAnsi="Calibri" w:cs="Calibri"/>
          <w:b/>
          <w:bCs/>
          <w:color w:val="000000"/>
          <w:sz w:val="28"/>
          <w:szCs w:val="28"/>
        </w:rPr>
        <w:t>Utwardzenie dróg gruntowych na ul. Topazowej (</w:t>
      </w:r>
      <w:r w:rsidR="009D5197">
        <w:rPr>
          <w:rFonts w:ascii="Calibri" w:eastAsia="Calibri" w:hAnsi="Calibri" w:cs="Calibri"/>
          <w:b/>
          <w:bCs/>
          <w:color w:val="000000"/>
          <w:sz w:val="28"/>
          <w:szCs w:val="28"/>
        </w:rPr>
        <w:t>P</w:t>
      </w:r>
      <w:r w:rsidRPr="00B92AB7">
        <w:rPr>
          <w:rFonts w:ascii="Calibri" w:eastAsia="Calibri" w:hAnsi="Calibri" w:cs="Calibri"/>
          <w:b/>
          <w:bCs/>
          <w:color w:val="000000"/>
          <w:sz w:val="28"/>
          <w:szCs w:val="28"/>
        </w:rPr>
        <w:t xml:space="preserve">rogram BBO) </w:t>
      </w:r>
      <w:r w:rsidRPr="00B92AB7">
        <w:rPr>
          <w:rFonts w:ascii="Calibri" w:eastAsia="Calibri" w:hAnsi="Calibri" w:cs="Calibri"/>
          <w:b/>
          <w:bCs/>
          <w:color w:val="000000"/>
          <w:sz w:val="28"/>
          <w:szCs w:val="28"/>
        </w:rPr>
        <w:br/>
        <w:t>– ul. Topazowa na odcinku od ul. Piastowej do ul. Saskiej</w:t>
      </w:r>
      <w:r w:rsidRPr="00EB1C63">
        <w:rPr>
          <w:rFonts w:ascii="Calibri" w:hAnsi="Calibri" w:cs="Calibri"/>
          <w:b/>
          <w:bCs/>
          <w:sz w:val="28"/>
          <w:szCs w:val="28"/>
        </w:rPr>
        <w:t>”</w:t>
      </w:r>
    </w:p>
    <w:p w14:paraId="72D949F4" w14:textId="77777777" w:rsidR="00692182" w:rsidRPr="00601250" w:rsidRDefault="00692182" w:rsidP="00601250">
      <w:pPr>
        <w:spacing w:after="19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5F4A0602" w14:textId="77777777" w:rsidR="00E13596" w:rsidRPr="00CF7A0E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400AB98F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67D6D4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100CDE1C" w14:textId="40A37C65" w:rsidR="00AF027E" w:rsidRPr="007E6008" w:rsidRDefault="00AF027E" w:rsidP="00AF027E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 w:rsidR="00913FCE">
        <w:rPr>
          <w:rFonts w:asciiTheme="minorHAnsi" w:hAnsiTheme="minorHAnsi" w:cstheme="minorHAnsi"/>
          <w:sz w:val="22"/>
          <w:szCs w:val="22"/>
        </w:rPr>
        <w:t xml:space="preserve"> Pzp</w:t>
      </w:r>
      <w:r>
        <w:rPr>
          <w:rFonts w:asciiTheme="minorHAnsi" w:hAnsiTheme="minorHAnsi" w:cstheme="minorHAnsi"/>
          <w:sz w:val="22"/>
          <w:szCs w:val="22"/>
        </w:rPr>
        <w:t>, złożonym wraz z ofertą, w zakresie podstaw wykluczenia z postępowania wskazanych przez Zamawiającego.</w:t>
      </w:r>
    </w:p>
    <w:p w14:paraId="65430A2E" w14:textId="1A588095" w:rsidR="000E707B" w:rsidRDefault="000E707B" w:rsidP="000E707B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</w:p>
    <w:p w14:paraId="57EA8171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5A74BA1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B150A95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143CF5F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1772FCD" w14:textId="6489DAE5" w:rsidR="00B95B57" w:rsidRDefault="00B95B57" w:rsidP="00252852">
      <w:pPr>
        <w:jc w:val="both"/>
        <w:rPr>
          <w:i/>
          <w:sz w:val="16"/>
          <w:szCs w:val="16"/>
        </w:rPr>
      </w:pPr>
    </w:p>
    <w:p w14:paraId="179F7C81" w14:textId="5C781743" w:rsidR="00E13596" w:rsidRDefault="00E13596" w:rsidP="00252852">
      <w:pPr>
        <w:jc w:val="both"/>
        <w:rPr>
          <w:i/>
          <w:sz w:val="16"/>
          <w:szCs w:val="16"/>
        </w:rPr>
      </w:pPr>
    </w:p>
    <w:p w14:paraId="06213A3D" w14:textId="4F6CBA1E" w:rsidR="00E13596" w:rsidRDefault="00E13596" w:rsidP="00252852">
      <w:pPr>
        <w:jc w:val="both"/>
        <w:rPr>
          <w:i/>
          <w:sz w:val="16"/>
          <w:szCs w:val="16"/>
        </w:rPr>
      </w:pPr>
    </w:p>
    <w:p w14:paraId="192CDEE7" w14:textId="381EF941" w:rsidR="00E13596" w:rsidRDefault="00E13596" w:rsidP="00252852">
      <w:pPr>
        <w:jc w:val="both"/>
        <w:rPr>
          <w:i/>
          <w:sz w:val="16"/>
          <w:szCs w:val="16"/>
        </w:rPr>
      </w:pPr>
    </w:p>
    <w:p w14:paraId="174D11B3" w14:textId="02ACC6C4" w:rsidR="00E13596" w:rsidRDefault="00E13596" w:rsidP="00252852">
      <w:pPr>
        <w:jc w:val="both"/>
        <w:rPr>
          <w:i/>
          <w:sz w:val="16"/>
          <w:szCs w:val="16"/>
        </w:rPr>
      </w:pPr>
    </w:p>
    <w:p w14:paraId="3951EC4D" w14:textId="3F167025" w:rsidR="00E13596" w:rsidRDefault="00E13596" w:rsidP="00252852">
      <w:pPr>
        <w:jc w:val="both"/>
        <w:rPr>
          <w:i/>
          <w:sz w:val="16"/>
          <w:szCs w:val="16"/>
        </w:rPr>
      </w:pPr>
    </w:p>
    <w:p w14:paraId="5AD906D1" w14:textId="22DA6EE0" w:rsidR="00E13596" w:rsidRDefault="00E13596" w:rsidP="00252852">
      <w:pPr>
        <w:jc w:val="both"/>
        <w:rPr>
          <w:i/>
          <w:sz w:val="16"/>
          <w:szCs w:val="16"/>
        </w:rPr>
      </w:pPr>
    </w:p>
    <w:p w14:paraId="30DC4844" w14:textId="607EC627" w:rsidR="00E13596" w:rsidRDefault="00E13596" w:rsidP="00252852">
      <w:pPr>
        <w:jc w:val="both"/>
        <w:rPr>
          <w:i/>
          <w:sz w:val="16"/>
          <w:szCs w:val="16"/>
        </w:rPr>
      </w:pPr>
    </w:p>
    <w:p w14:paraId="7A84A7B9" w14:textId="25231066" w:rsidR="00E13596" w:rsidRDefault="00E13596" w:rsidP="00252852">
      <w:pPr>
        <w:jc w:val="both"/>
        <w:rPr>
          <w:i/>
          <w:sz w:val="16"/>
          <w:szCs w:val="16"/>
        </w:rPr>
      </w:pPr>
    </w:p>
    <w:p w14:paraId="4D38CF3A" w14:textId="22E6C18F" w:rsidR="00E13596" w:rsidRDefault="00E13596" w:rsidP="00252852">
      <w:pPr>
        <w:jc w:val="both"/>
        <w:rPr>
          <w:i/>
          <w:sz w:val="16"/>
          <w:szCs w:val="16"/>
        </w:rPr>
      </w:pPr>
    </w:p>
    <w:p w14:paraId="099C4B04" w14:textId="50EB3DCB" w:rsidR="00E13596" w:rsidRDefault="00E13596" w:rsidP="00252852">
      <w:pPr>
        <w:jc w:val="both"/>
        <w:rPr>
          <w:i/>
          <w:sz w:val="16"/>
          <w:szCs w:val="16"/>
        </w:rPr>
      </w:pPr>
    </w:p>
    <w:p w14:paraId="6BAE76AD" w14:textId="77777777" w:rsidR="00E13596" w:rsidRPr="00A32CE6" w:rsidRDefault="00E13596" w:rsidP="00252852">
      <w:pPr>
        <w:jc w:val="both"/>
        <w:rPr>
          <w:i/>
          <w:color w:val="FF0000"/>
          <w:sz w:val="16"/>
          <w:szCs w:val="16"/>
        </w:rPr>
      </w:pPr>
    </w:p>
    <w:p w14:paraId="7948D184" w14:textId="7840AD46" w:rsidR="00E13596" w:rsidRPr="006C477C" w:rsidRDefault="00E13596" w:rsidP="00E13596">
      <w:pPr>
        <w:spacing w:after="120"/>
        <w:jc w:val="both"/>
        <w:rPr>
          <w:i/>
          <w:sz w:val="16"/>
          <w:szCs w:val="16"/>
        </w:rPr>
      </w:pPr>
      <w:bookmarkStart w:id="1" w:name="_Hlk105151889"/>
      <w:r w:rsidRPr="006C477C">
        <w:rPr>
          <w:i/>
        </w:rPr>
        <w:t xml:space="preserve">Oświadczenie </w:t>
      </w:r>
      <w:r w:rsidRPr="006C477C">
        <w:rPr>
          <w:b/>
          <w:bCs/>
          <w:i/>
        </w:rPr>
        <w:t>składane na wezwanie</w:t>
      </w:r>
      <w:r w:rsidRPr="006C477C">
        <w:rPr>
          <w:i/>
        </w:rPr>
        <w:t xml:space="preserve"> Zamawiającego na podstawie art. 274 ust. 1 Pzp. </w:t>
      </w:r>
    </w:p>
    <w:bookmarkEnd w:id="1"/>
    <w:p w14:paraId="2897D93B" w14:textId="77777777" w:rsidR="00E13596" w:rsidRPr="006C477C" w:rsidRDefault="00E13596" w:rsidP="00E13596">
      <w:pPr>
        <w:tabs>
          <w:tab w:val="num" w:pos="284"/>
        </w:tabs>
        <w:spacing w:after="120"/>
        <w:jc w:val="both"/>
        <w:rPr>
          <w:i/>
        </w:rPr>
      </w:pPr>
      <w:r w:rsidRPr="006C477C">
        <w:rPr>
          <w:i/>
        </w:rPr>
        <w:t>Oświadczenie składa każdy z wykonawców wspólnie ubiegających się o udzielenie zamówienia.</w:t>
      </w:r>
    </w:p>
    <w:p w14:paraId="1305DBB4" w14:textId="77777777" w:rsidR="00E13596" w:rsidRPr="006C477C" w:rsidRDefault="00E13596" w:rsidP="00E13596">
      <w:pPr>
        <w:spacing w:after="120"/>
        <w:jc w:val="both"/>
        <w:rPr>
          <w:i/>
        </w:rPr>
      </w:pPr>
      <w:r w:rsidRPr="006C477C">
        <w:rPr>
          <w:i/>
        </w:rPr>
        <w:t xml:space="preserve">Oświadczenie należy złożyć </w:t>
      </w:r>
      <w:r w:rsidRPr="006C477C">
        <w:rPr>
          <w:b/>
          <w:bCs/>
          <w:i/>
        </w:rPr>
        <w:t>w oryginale</w:t>
      </w:r>
      <w:r w:rsidRPr="006C477C">
        <w:rPr>
          <w:i/>
        </w:rPr>
        <w:t xml:space="preserve">. </w:t>
      </w:r>
    </w:p>
    <w:p w14:paraId="64758539" w14:textId="77777777" w:rsidR="00E13596" w:rsidRPr="00A32CE6" w:rsidRDefault="00E13596" w:rsidP="00E13596">
      <w:pPr>
        <w:spacing w:after="120"/>
        <w:jc w:val="both"/>
        <w:rPr>
          <w:i/>
          <w:color w:val="FF0000"/>
        </w:rPr>
      </w:pPr>
      <w:r w:rsidRPr="00A32CE6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A32CE6" w:rsidSect="00F2704A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69B8A" w14:textId="77777777" w:rsidR="008F35D8" w:rsidRDefault="008F35D8">
      <w:r>
        <w:separator/>
      </w:r>
    </w:p>
  </w:endnote>
  <w:endnote w:type="continuationSeparator" w:id="0">
    <w:p w14:paraId="1E938610" w14:textId="77777777" w:rsidR="008F35D8" w:rsidRDefault="008F3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CE6C1" w14:textId="77777777" w:rsidR="008F35D8" w:rsidRDefault="008F35D8">
      <w:r>
        <w:separator/>
      </w:r>
    </w:p>
  </w:footnote>
  <w:footnote w:type="continuationSeparator" w:id="0">
    <w:p w14:paraId="1BD36951" w14:textId="77777777" w:rsidR="008F35D8" w:rsidRDefault="008F3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DDE5F" w14:textId="27EF0DAC" w:rsidR="003A26E2" w:rsidRPr="00C35A35" w:rsidRDefault="008D57BF" w:rsidP="0020191F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6946"/>
        <w:tab w:val="right" w:pos="9356"/>
      </w:tabs>
      <w:jc w:val="center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530BB9" w:rsidRPr="00E46F6D">
      <w:rPr>
        <w:rFonts w:ascii="Calibri" w:hAnsi="Calibri"/>
        <w:sz w:val="24"/>
        <w:szCs w:val="24"/>
      </w:rPr>
      <w:t>NZ.2531.</w:t>
    </w:r>
    <w:r w:rsidR="00AA5E0C">
      <w:rPr>
        <w:rFonts w:ascii="Calibri" w:hAnsi="Calibri"/>
        <w:sz w:val="24"/>
        <w:szCs w:val="24"/>
      </w:rPr>
      <w:t>44</w:t>
    </w:r>
    <w:r w:rsidR="00530BB9" w:rsidRPr="00E46F6D">
      <w:rPr>
        <w:rFonts w:ascii="Calibri" w:hAnsi="Calibri"/>
        <w:sz w:val="24"/>
        <w:szCs w:val="24"/>
      </w:rPr>
      <w:t>.202</w:t>
    </w:r>
    <w:r w:rsidR="0038337C">
      <w:rPr>
        <w:rFonts w:ascii="Calibri" w:hAnsi="Calibri"/>
        <w:sz w:val="24"/>
        <w:szCs w:val="24"/>
      </w:rPr>
      <w:t>5</w:t>
    </w:r>
    <w:r w:rsidR="00263BF1">
      <w:rPr>
        <w:rFonts w:ascii="Calibri" w:hAnsi="Calibri"/>
        <w:sz w:val="36"/>
      </w:rPr>
      <w:t xml:space="preserve"> </w:t>
    </w:r>
    <w:r w:rsidR="00C35A35">
      <w:rPr>
        <w:rFonts w:ascii="Calibri" w:hAnsi="Calibri"/>
        <w:sz w:val="36"/>
      </w:rPr>
      <w:t xml:space="preserve">          </w:t>
    </w:r>
    <w:r w:rsidR="007E6008">
      <w:rPr>
        <w:rFonts w:ascii="Calibri" w:hAnsi="Calibri"/>
        <w:sz w:val="36"/>
      </w:rPr>
      <w:t xml:space="preserve">           </w:t>
    </w:r>
    <w:r w:rsidR="00C35A35">
      <w:rPr>
        <w:rFonts w:ascii="Calibri" w:hAnsi="Calibri"/>
        <w:sz w:val="36"/>
      </w:rPr>
      <w:t xml:space="preserve">   </w:t>
    </w:r>
    <w:r w:rsidR="000F1A00">
      <w:rPr>
        <w:rFonts w:ascii="Calibri" w:hAnsi="Calibri"/>
        <w:sz w:val="36"/>
      </w:rPr>
      <w:t xml:space="preserve">  </w:t>
    </w:r>
    <w:r w:rsidR="007E6008" w:rsidRPr="007E6008">
      <w:rPr>
        <w:rFonts w:ascii="Calibri" w:hAnsi="Calibri"/>
        <w:i/>
        <w:sz w:val="18"/>
      </w:rPr>
      <w:t>Oświadczenie wykonawcy o aktualności informacji zawartych</w:t>
    </w:r>
    <w:r w:rsidR="0020191F">
      <w:rPr>
        <w:rFonts w:ascii="Calibri" w:hAnsi="Calibri"/>
        <w:i/>
        <w:sz w:val="18"/>
      </w:rPr>
      <w:t xml:space="preserve">  </w:t>
    </w:r>
    <w:r w:rsidR="0020191F">
      <w:rPr>
        <w:rFonts w:ascii="Calibri" w:hAnsi="Calibri"/>
        <w:i/>
        <w:sz w:val="18"/>
      </w:rPr>
      <w:br/>
      <w:t xml:space="preserve">                                                                  </w:t>
    </w:r>
    <w:r w:rsidR="002E7DFC">
      <w:rPr>
        <w:rFonts w:ascii="Calibri" w:hAnsi="Calibri"/>
        <w:i/>
        <w:sz w:val="18"/>
      </w:rPr>
      <w:t xml:space="preserve">               </w:t>
    </w:r>
    <w:r w:rsidR="0020191F">
      <w:rPr>
        <w:rFonts w:ascii="Calibri" w:hAnsi="Calibri"/>
        <w:i/>
        <w:sz w:val="18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r w:rsidR="007A5832">
      <w:rPr>
        <w:rFonts w:ascii="Calibri" w:hAnsi="Calibri"/>
        <w:i/>
        <w:sz w:val="18"/>
      </w:rPr>
      <w:t>Pzp</w:t>
    </w:r>
    <w:r w:rsidR="007E6008"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="006C477C">
      <w:rPr>
        <w:rFonts w:ascii="Calibri" w:hAnsi="Calibri"/>
        <w:i/>
        <w:sz w:val="18"/>
      </w:rPr>
      <w:t>Z</w:t>
    </w:r>
    <w:r w:rsidR="007E6008" w:rsidRPr="002E64B1">
      <w:rPr>
        <w:rFonts w:ascii="Calibri" w:hAnsi="Calibri"/>
        <w:bCs/>
        <w:i/>
        <w:sz w:val="18"/>
      </w:rPr>
      <w:t xml:space="preserve">ałącznik 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AA5E0C">
      <w:rPr>
        <w:rFonts w:ascii="Calibri" w:hAnsi="Calibri"/>
        <w:bCs/>
        <w:i/>
        <w:sz w:val="18"/>
      </w:rPr>
      <w:t>11</w:t>
    </w:r>
    <w:r w:rsidR="00CA5CAC">
      <w:rPr>
        <w:rFonts w:ascii="Calibri" w:hAnsi="Calibri"/>
        <w:bCs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13296205">
    <w:abstractNumId w:val="12"/>
  </w:num>
  <w:num w:numId="2" w16cid:durableId="1676036850">
    <w:abstractNumId w:val="0"/>
  </w:num>
  <w:num w:numId="3" w16cid:durableId="1526750652">
    <w:abstractNumId w:val="14"/>
  </w:num>
  <w:num w:numId="4" w16cid:durableId="1995066434">
    <w:abstractNumId w:val="16"/>
  </w:num>
  <w:num w:numId="5" w16cid:durableId="973406216">
    <w:abstractNumId w:val="10"/>
  </w:num>
  <w:num w:numId="6" w16cid:durableId="1303995563">
    <w:abstractNumId w:val="18"/>
  </w:num>
  <w:num w:numId="7" w16cid:durableId="1329747076">
    <w:abstractNumId w:val="26"/>
  </w:num>
  <w:num w:numId="8" w16cid:durableId="1689671593">
    <w:abstractNumId w:val="19"/>
  </w:num>
  <w:num w:numId="9" w16cid:durableId="1476489828">
    <w:abstractNumId w:val="15"/>
  </w:num>
  <w:num w:numId="10" w16cid:durableId="870453956">
    <w:abstractNumId w:val="23"/>
  </w:num>
  <w:num w:numId="11" w16cid:durableId="1240747827">
    <w:abstractNumId w:val="13"/>
  </w:num>
  <w:num w:numId="12" w16cid:durableId="390007834">
    <w:abstractNumId w:val="21"/>
  </w:num>
  <w:num w:numId="13" w16cid:durableId="690650243">
    <w:abstractNumId w:val="24"/>
  </w:num>
  <w:num w:numId="14" w16cid:durableId="2020084847">
    <w:abstractNumId w:val="7"/>
  </w:num>
  <w:num w:numId="15" w16cid:durableId="1590624796">
    <w:abstractNumId w:val="22"/>
  </w:num>
  <w:num w:numId="16" w16cid:durableId="1434008203">
    <w:abstractNumId w:val="17"/>
  </w:num>
  <w:num w:numId="17" w16cid:durableId="1861550310">
    <w:abstractNumId w:val="25"/>
  </w:num>
  <w:num w:numId="18" w16cid:durableId="1474061949">
    <w:abstractNumId w:val="8"/>
  </w:num>
  <w:num w:numId="19" w16cid:durableId="17060568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660"/>
    <w:rsid w:val="00001703"/>
    <w:rsid w:val="00002CA7"/>
    <w:rsid w:val="000063A6"/>
    <w:rsid w:val="00006CBA"/>
    <w:rsid w:val="00013CA0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0013"/>
    <w:rsid w:val="000E3136"/>
    <w:rsid w:val="000E515C"/>
    <w:rsid w:val="000E593F"/>
    <w:rsid w:val="000E5AE8"/>
    <w:rsid w:val="000E707B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626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45CAE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8722C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4CE7"/>
    <w:rsid w:val="002E51CF"/>
    <w:rsid w:val="002E5F3B"/>
    <w:rsid w:val="002E64B1"/>
    <w:rsid w:val="002E7017"/>
    <w:rsid w:val="002E711F"/>
    <w:rsid w:val="002E7DFC"/>
    <w:rsid w:val="002F0176"/>
    <w:rsid w:val="002F0278"/>
    <w:rsid w:val="002F158A"/>
    <w:rsid w:val="002F3F02"/>
    <w:rsid w:val="002F53DD"/>
    <w:rsid w:val="002F6977"/>
    <w:rsid w:val="002F78CA"/>
    <w:rsid w:val="00301A2B"/>
    <w:rsid w:val="0030445D"/>
    <w:rsid w:val="0031496E"/>
    <w:rsid w:val="00314C52"/>
    <w:rsid w:val="00320E9D"/>
    <w:rsid w:val="00325AFD"/>
    <w:rsid w:val="0033043C"/>
    <w:rsid w:val="003372AE"/>
    <w:rsid w:val="00340F4C"/>
    <w:rsid w:val="00341164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772D1"/>
    <w:rsid w:val="00383322"/>
    <w:rsid w:val="0038337C"/>
    <w:rsid w:val="0038353D"/>
    <w:rsid w:val="003837A5"/>
    <w:rsid w:val="003848B3"/>
    <w:rsid w:val="00384F11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4CD8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0777"/>
    <w:rsid w:val="003E3FAC"/>
    <w:rsid w:val="003E69F5"/>
    <w:rsid w:val="003F6B45"/>
    <w:rsid w:val="003F6F72"/>
    <w:rsid w:val="00401077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0BB9"/>
    <w:rsid w:val="00531D2C"/>
    <w:rsid w:val="00537FF6"/>
    <w:rsid w:val="00540A66"/>
    <w:rsid w:val="005425F0"/>
    <w:rsid w:val="005465A0"/>
    <w:rsid w:val="005600AA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01AD"/>
    <w:rsid w:val="005C26C9"/>
    <w:rsid w:val="005C5CFA"/>
    <w:rsid w:val="005C66AE"/>
    <w:rsid w:val="005D63B8"/>
    <w:rsid w:val="005D7157"/>
    <w:rsid w:val="005D7E16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250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8258E"/>
    <w:rsid w:val="0068349F"/>
    <w:rsid w:val="006841C9"/>
    <w:rsid w:val="006911D3"/>
    <w:rsid w:val="00692182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B70BF"/>
    <w:rsid w:val="006B7459"/>
    <w:rsid w:val="006C477C"/>
    <w:rsid w:val="006D1D88"/>
    <w:rsid w:val="006D2D90"/>
    <w:rsid w:val="006D4D1F"/>
    <w:rsid w:val="006D75BF"/>
    <w:rsid w:val="006D76F2"/>
    <w:rsid w:val="006E0763"/>
    <w:rsid w:val="006F2DA6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50CE"/>
    <w:rsid w:val="007A5832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2DDE"/>
    <w:rsid w:val="007D41DF"/>
    <w:rsid w:val="007D4489"/>
    <w:rsid w:val="007D6268"/>
    <w:rsid w:val="007D7C94"/>
    <w:rsid w:val="007E0898"/>
    <w:rsid w:val="007E2426"/>
    <w:rsid w:val="007E433C"/>
    <w:rsid w:val="007E525F"/>
    <w:rsid w:val="007E6008"/>
    <w:rsid w:val="007F0C36"/>
    <w:rsid w:val="007F374E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52E"/>
    <w:rsid w:val="008D57BF"/>
    <w:rsid w:val="008D58E2"/>
    <w:rsid w:val="008E1D1D"/>
    <w:rsid w:val="008E6530"/>
    <w:rsid w:val="008F0244"/>
    <w:rsid w:val="008F1C36"/>
    <w:rsid w:val="008F2E1E"/>
    <w:rsid w:val="008F33AA"/>
    <w:rsid w:val="008F35D8"/>
    <w:rsid w:val="008F3790"/>
    <w:rsid w:val="008F3EB1"/>
    <w:rsid w:val="008F5C72"/>
    <w:rsid w:val="00907CDA"/>
    <w:rsid w:val="00913FCE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3B86"/>
    <w:rsid w:val="0099477F"/>
    <w:rsid w:val="009A2CC3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D5197"/>
    <w:rsid w:val="009E0261"/>
    <w:rsid w:val="009F4EFC"/>
    <w:rsid w:val="009F50B0"/>
    <w:rsid w:val="009F65E3"/>
    <w:rsid w:val="009F6A9E"/>
    <w:rsid w:val="00A06CFA"/>
    <w:rsid w:val="00A13009"/>
    <w:rsid w:val="00A13156"/>
    <w:rsid w:val="00A1490A"/>
    <w:rsid w:val="00A16B9B"/>
    <w:rsid w:val="00A2049D"/>
    <w:rsid w:val="00A24AAF"/>
    <w:rsid w:val="00A26D37"/>
    <w:rsid w:val="00A30B05"/>
    <w:rsid w:val="00A326E3"/>
    <w:rsid w:val="00A32CE6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319A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A5E0C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027E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277CD"/>
    <w:rsid w:val="00B305CE"/>
    <w:rsid w:val="00B32057"/>
    <w:rsid w:val="00B321D0"/>
    <w:rsid w:val="00B34D28"/>
    <w:rsid w:val="00B3755C"/>
    <w:rsid w:val="00B3790E"/>
    <w:rsid w:val="00B41ED2"/>
    <w:rsid w:val="00B44A40"/>
    <w:rsid w:val="00B46EEE"/>
    <w:rsid w:val="00B5031E"/>
    <w:rsid w:val="00B53462"/>
    <w:rsid w:val="00B56148"/>
    <w:rsid w:val="00B62A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0AB"/>
    <w:rsid w:val="00BA3D61"/>
    <w:rsid w:val="00BA4147"/>
    <w:rsid w:val="00BA58D7"/>
    <w:rsid w:val="00BA6BFC"/>
    <w:rsid w:val="00BA711E"/>
    <w:rsid w:val="00BB0B62"/>
    <w:rsid w:val="00BB0DEE"/>
    <w:rsid w:val="00BB1C8D"/>
    <w:rsid w:val="00BB27D6"/>
    <w:rsid w:val="00BC0936"/>
    <w:rsid w:val="00BC44A6"/>
    <w:rsid w:val="00BC570E"/>
    <w:rsid w:val="00BD10F0"/>
    <w:rsid w:val="00BD3DAD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5D2B"/>
    <w:rsid w:val="00C96444"/>
    <w:rsid w:val="00C970A4"/>
    <w:rsid w:val="00CA3280"/>
    <w:rsid w:val="00CA533D"/>
    <w:rsid w:val="00CA5CAC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05ACC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426A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596"/>
    <w:rsid w:val="00E13C39"/>
    <w:rsid w:val="00E13EE9"/>
    <w:rsid w:val="00E2492F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46F6D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2145"/>
    <w:rsid w:val="00E9382F"/>
    <w:rsid w:val="00E969AB"/>
    <w:rsid w:val="00E96E32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1C2D"/>
    <w:rsid w:val="00EE51A6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704A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84246"/>
    <w:rsid w:val="00F92658"/>
    <w:rsid w:val="00F93C4A"/>
    <w:rsid w:val="00F94197"/>
    <w:rsid w:val="00F96217"/>
    <w:rsid w:val="00FA2D38"/>
    <w:rsid w:val="00FA6124"/>
    <w:rsid w:val="00FA6EF2"/>
    <w:rsid w:val="00FB38F9"/>
    <w:rsid w:val="00FB3A2C"/>
    <w:rsid w:val="00FB4B84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4EFD7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57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Czajkowska</cp:lastModifiedBy>
  <cp:revision>35</cp:revision>
  <cp:lastPrinted>2021-03-16T12:52:00Z</cp:lastPrinted>
  <dcterms:created xsi:type="dcterms:W3CDTF">2021-06-28T12:17:00Z</dcterms:created>
  <dcterms:modified xsi:type="dcterms:W3CDTF">2025-08-27T07:36:00Z</dcterms:modified>
</cp:coreProperties>
</file>